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00B8FF"/>
  <w:body>
    <w:p w14:paraId="305E6183" w14:textId="77777777" w:rsidR="00E449BF" w:rsidRDefault="00E449BF" w:rsidP="00E449BF">
      <w:pPr>
        <w:autoSpaceDE w:val="0"/>
        <w:rPr>
          <w:rFonts w:ascii="Tahoma" w:hAnsi="Tahoma" w:cs="Tahoma"/>
          <w:b/>
          <w:sz w:val="28"/>
          <w:szCs w:val="28"/>
        </w:rPr>
      </w:pPr>
    </w:p>
    <w:p w14:paraId="2FCFB38F" w14:textId="77777777" w:rsidR="00AA6928" w:rsidRPr="003E0048" w:rsidRDefault="009A63FD" w:rsidP="003E0048">
      <w:pPr>
        <w:autoSpaceDE w:val="0"/>
        <w:jc w:val="right"/>
        <w:rPr>
          <w:rFonts w:asciiTheme="majorHAnsi" w:hAnsiTheme="majorHAnsi" w:cs="Tahoma"/>
        </w:rPr>
      </w:pPr>
      <w:r w:rsidRPr="009A63FD">
        <w:rPr>
          <w:rFonts w:asciiTheme="majorHAnsi" w:hAnsiTheme="majorHAnsi" w:cs="Tahoma"/>
        </w:rPr>
        <w:t>Załącznik nr 2</w:t>
      </w:r>
      <w:r w:rsidR="007153D8" w:rsidRPr="009A63FD">
        <w:rPr>
          <w:rFonts w:asciiTheme="majorHAnsi" w:hAnsiTheme="majorHAnsi" w:cs="Tahoma"/>
        </w:rPr>
        <w:t xml:space="preserve"> SWZ</w:t>
      </w:r>
    </w:p>
    <w:p w14:paraId="4E284E0A" w14:textId="77777777" w:rsidR="00E449BF" w:rsidRPr="00E449BF" w:rsidRDefault="00E449BF" w:rsidP="00E449BF">
      <w:pPr>
        <w:autoSpaceDE w:val="0"/>
        <w:ind w:left="1418" w:hanging="992"/>
        <w:jc w:val="center"/>
        <w:rPr>
          <w:rFonts w:asciiTheme="majorHAnsi" w:hAnsiTheme="majorHAnsi" w:cs="Tahoma"/>
          <w:b/>
          <w:sz w:val="36"/>
          <w:szCs w:val="36"/>
          <w:lang w:eastAsia="pl-PL"/>
        </w:rPr>
      </w:pPr>
      <w:r w:rsidRPr="00E449BF">
        <w:rPr>
          <w:rFonts w:asciiTheme="majorHAnsi" w:hAnsiTheme="majorHAnsi" w:cs="Tahoma"/>
          <w:b/>
          <w:sz w:val="36"/>
          <w:szCs w:val="36"/>
        </w:rPr>
        <w:t>Oświadczenie Wykonawcy</w:t>
      </w:r>
    </w:p>
    <w:p w14:paraId="7B46AE58" w14:textId="77777777" w:rsidR="00E449BF" w:rsidRPr="00E449BF" w:rsidRDefault="00E449BF" w:rsidP="00E449BF">
      <w:pPr>
        <w:autoSpaceDE w:val="0"/>
        <w:ind w:left="1418" w:hanging="713"/>
        <w:rPr>
          <w:rFonts w:asciiTheme="majorHAnsi" w:hAnsiTheme="majorHAnsi" w:cs="Tahoma"/>
        </w:rPr>
      </w:pPr>
    </w:p>
    <w:p w14:paraId="619B6891" w14:textId="77777777" w:rsidR="00893FD3" w:rsidRPr="00893FD3" w:rsidRDefault="00E449BF" w:rsidP="00893FD3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lang w:eastAsia="pl-PL"/>
        </w:rPr>
      </w:pPr>
      <w:r w:rsidRPr="00893FD3">
        <w:rPr>
          <w:rFonts w:asciiTheme="majorHAnsi" w:hAnsiTheme="majorHAnsi" w:cs="Tahoma"/>
          <w:b/>
          <w:bCs/>
          <w:lang w:eastAsia="pl-PL"/>
        </w:rPr>
        <w:t>SKŁADANE</w:t>
      </w:r>
      <w:r w:rsidR="0010658A" w:rsidRPr="00893FD3">
        <w:rPr>
          <w:rFonts w:asciiTheme="majorHAnsi" w:hAnsiTheme="majorHAnsi" w:cs="Tahoma"/>
          <w:b/>
          <w:bCs/>
          <w:lang w:eastAsia="pl-PL"/>
        </w:rPr>
        <w:t xml:space="preserve"> NA </w:t>
      </w:r>
      <w:r w:rsidR="00893FD3" w:rsidRPr="00893FD3">
        <w:rPr>
          <w:rFonts w:asciiTheme="majorHAnsi" w:hAnsiTheme="majorHAnsi" w:cs="Tahoma"/>
          <w:b/>
          <w:bCs/>
          <w:lang w:eastAsia="pl-PL"/>
        </w:rPr>
        <w:t xml:space="preserve"> PODSTAWIE PAR. 2 UST. 1 PKT 2  </w:t>
      </w:r>
      <w:r w:rsidR="00893FD3" w:rsidRPr="00893FD3">
        <w:rPr>
          <w:rFonts w:asciiTheme="majorHAnsi" w:hAnsiTheme="majorHAnsi"/>
          <w:b/>
          <w:bCs/>
          <w:color w:val="000000"/>
          <w:lang w:eastAsia="pl-PL"/>
        </w:rPr>
        <w:t>ROZPORZĄDZENIA</w:t>
      </w:r>
    </w:p>
    <w:p w14:paraId="22077398" w14:textId="77777777" w:rsidR="00893FD3" w:rsidRPr="00893FD3" w:rsidRDefault="00893FD3" w:rsidP="00E22BF5">
      <w:pPr>
        <w:suppressAutoHyphens w:val="0"/>
        <w:autoSpaceDE w:val="0"/>
        <w:autoSpaceDN w:val="0"/>
        <w:adjustRightInd w:val="0"/>
        <w:jc w:val="center"/>
        <w:rPr>
          <w:rFonts w:asciiTheme="majorHAnsi" w:hAnsiTheme="majorHAnsi"/>
          <w:b/>
          <w:color w:val="000000"/>
          <w:lang w:eastAsia="pl-PL"/>
        </w:rPr>
      </w:pPr>
      <w:r w:rsidRPr="00893FD3">
        <w:rPr>
          <w:rFonts w:asciiTheme="majorHAnsi" w:hAnsiTheme="majorHAnsi"/>
          <w:b/>
          <w:bCs/>
          <w:color w:val="000000"/>
          <w:lang w:eastAsia="pl-PL"/>
        </w:rPr>
        <w:t>MINISTRA ROZWOJU, PRACY I TECHNOLOGII</w:t>
      </w:r>
    </w:p>
    <w:p w14:paraId="12EA5DCC" w14:textId="77777777" w:rsidR="00893FD3" w:rsidRPr="00893FD3" w:rsidRDefault="00893FD3" w:rsidP="00E22BF5">
      <w:pPr>
        <w:suppressAutoHyphens w:val="0"/>
        <w:autoSpaceDE w:val="0"/>
        <w:autoSpaceDN w:val="0"/>
        <w:adjustRightInd w:val="0"/>
        <w:ind w:left="3545" w:firstLine="709"/>
        <w:rPr>
          <w:rFonts w:asciiTheme="majorHAnsi" w:hAnsiTheme="majorHAnsi"/>
          <w:b/>
          <w:color w:val="000000"/>
          <w:lang w:eastAsia="pl-PL"/>
        </w:rPr>
      </w:pPr>
      <w:r w:rsidRPr="00893FD3">
        <w:rPr>
          <w:rFonts w:asciiTheme="majorHAnsi" w:hAnsiTheme="majorHAnsi"/>
          <w:b/>
          <w:color w:val="000000"/>
          <w:lang w:eastAsia="pl-PL"/>
        </w:rPr>
        <w:t xml:space="preserve">Z DNIA 23 GRUDNIA 2020 R. </w:t>
      </w:r>
    </w:p>
    <w:p w14:paraId="441D0AD7" w14:textId="77777777" w:rsidR="00893FD3" w:rsidRPr="00893FD3" w:rsidRDefault="00893FD3" w:rsidP="00893FD3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lang w:eastAsia="pl-PL"/>
        </w:rPr>
      </w:pPr>
      <w:r w:rsidRPr="00893FD3">
        <w:rPr>
          <w:rFonts w:asciiTheme="majorHAnsi" w:hAnsiTheme="majorHAnsi"/>
          <w:b/>
          <w:bCs/>
          <w:color w:val="000000"/>
          <w:lang w:eastAsia="pl-PL"/>
        </w:rPr>
        <w:t>W SPRAWIE PODMIOTOWYCH ŚRODKÓW DOWODOWYCH ORAZ INNYCH DOKUMENTÓW LUB OŚWIADCZEŃ, JAKICH MOŻE ŻĄDAĆ ZAMAWIAJĄCY OD WYKONAWCY</w:t>
      </w:r>
    </w:p>
    <w:p w14:paraId="2935A8A2" w14:textId="77777777" w:rsidR="00893FD3" w:rsidRPr="00893FD3" w:rsidRDefault="00893FD3" w:rsidP="00E449BF">
      <w:pPr>
        <w:autoSpaceDE w:val="0"/>
        <w:autoSpaceDN w:val="0"/>
        <w:adjustRightInd w:val="0"/>
        <w:jc w:val="center"/>
        <w:rPr>
          <w:rFonts w:asciiTheme="majorHAnsi" w:hAnsiTheme="majorHAnsi" w:cs="Tahoma"/>
          <w:b/>
          <w:bCs/>
          <w:lang w:eastAsia="pl-PL"/>
        </w:rPr>
      </w:pPr>
    </w:p>
    <w:p w14:paraId="0A93101E" w14:textId="77777777" w:rsidR="00E449BF" w:rsidRPr="00E449BF" w:rsidRDefault="00E449BF" w:rsidP="00E449BF">
      <w:pPr>
        <w:autoSpaceDE w:val="0"/>
        <w:autoSpaceDN w:val="0"/>
        <w:adjustRightInd w:val="0"/>
        <w:rPr>
          <w:rFonts w:asciiTheme="majorHAnsi" w:hAnsiTheme="majorHAnsi"/>
          <w:sz w:val="23"/>
          <w:szCs w:val="23"/>
        </w:rPr>
      </w:pPr>
    </w:p>
    <w:p w14:paraId="46DE0A64" w14:textId="77777777" w:rsidR="0004229C" w:rsidRDefault="00E449BF" w:rsidP="00E853B0">
      <w:pPr>
        <w:shd w:val="clear" w:color="auto" w:fill="FFFFFF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Składając ofertę w postępowaniu o udzielenie zamówienia publicznego prowadzonego w t</w:t>
      </w:r>
      <w:r w:rsidR="008637D2">
        <w:rPr>
          <w:rFonts w:asciiTheme="majorHAnsi" w:eastAsia="Bookman Old Style" w:hAnsiTheme="majorHAnsi" w:cs="Tahoma"/>
          <w:sz w:val="24"/>
          <w:szCs w:val="24"/>
        </w:rPr>
        <w:t>rybie przetargu nieograniczonego</w:t>
      </w:r>
      <w:r w:rsidRPr="00FC0BDC">
        <w:rPr>
          <w:rFonts w:asciiTheme="majorHAnsi" w:eastAsia="Bookman Old Style" w:hAnsiTheme="majorHAnsi" w:cs="Tahoma"/>
          <w:sz w:val="24"/>
          <w:szCs w:val="24"/>
        </w:rPr>
        <w:t xml:space="preserve">, którego przedmiotem jest: </w:t>
      </w:r>
    </w:p>
    <w:p w14:paraId="36465047" w14:textId="77777777" w:rsidR="00502760" w:rsidRDefault="00502760" w:rsidP="004549B4">
      <w:pPr>
        <w:ind w:left="426"/>
        <w:jc w:val="center"/>
        <w:rPr>
          <w:rFonts w:asciiTheme="majorHAnsi" w:hAnsiTheme="majorHAnsi" w:cs="Tahoma"/>
          <w:b/>
          <w:color w:val="0070C0"/>
          <w:sz w:val="32"/>
          <w:szCs w:val="32"/>
        </w:rPr>
      </w:pPr>
    </w:p>
    <w:p w14:paraId="66D128EC" w14:textId="77777777" w:rsidR="00D83B03" w:rsidRDefault="00D83B03" w:rsidP="00D83B03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</w:pPr>
      <w:r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  <w:t xml:space="preserve">Sukcesywna dostawa paliw do stacji paliw </w:t>
      </w:r>
    </w:p>
    <w:p w14:paraId="011BDFA6" w14:textId="77777777" w:rsidR="00D83B03" w:rsidRDefault="00D83B03" w:rsidP="00D83B03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</w:pPr>
      <w:r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  <w:t xml:space="preserve">Miejskiego Zakładu Komunikacyjnego Sp. z o.o. </w:t>
      </w:r>
    </w:p>
    <w:p w14:paraId="255F84BA" w14:textId="77777777" w:rsidR="00D83B03" w:rsidRDefault="00D83B03" w:rsidP="00D83B03">
      <w:pPr>
        <w:suppressAutoHyphens w:val="0"/>
        <w:autoSpaceDE w:val="0"/>
        <w:autoSpaceDN w:val="0"/>
        <w:adjustRightInd w:val="0"/>
        <w:jc w:val="center"/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</w:pPr>
      <w:r>
        <w:rPr>
          <w:rFonts w:ascii="Cambria" w:eastAsiaTheme="minorHAnsi" w:hAnsi="Cambria" w:cs="Tahoma"/>
          <w:b/>
          <w:bCs/>
          <w:color w:val="0070C0"/>
          <w:sz w:val="32"/>
          <w:szCs w:val="32"/>
          <w:lang w:eastAsia="en-US"/>
        </w:rPr>
        <w:t>w Tomaszowie Mazowieckim.</w:t>
      </w:r>
    </w:p>
    <w:p w14:paraId="0063CD2D" w14:textId="77777777" w:rsidR="00E449BF" w:rsidRPr="00FC0BDC" w:rsidRDefault="00E449BF" w:rsidP="00E449BF">
      <w:pPr>
        <w:autoSpaceDE w:val="0"/>
        <w:jc w:val="both"/>
        <w:rPr>
          <w:rFonts w:asciiTheme="majorHAnsi" w:eastAsia="Bookman Old Style" w:hAnsiTheme="majorHAnsi" w:cs="Tahoma"/>
          <w:sz w:val="24"/>
          <w:szCs w:val="24"/>
        </w:rPr>
      </w:pPr>
    </w:p>
    <w:p w14:paraId="0FC2E38F" w14:textId="77777777"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b/>
          <w:sz w:val="24"/>
          <w:szCs w:val="24"/>
        </w:rPr>
      </w:pPr>
      <w:r w:rsidRPr="00FC0BDC">
        <w:rPr>
          <w:rFonts w:asciiTheme="majorHAnsi" w:eastAsia="Bookman Old Style" w:hAnsiTheme="majorHAnsi" w:cs="Tahoma"/>
          <w:b/>
          <w:sz w:val="24"/>
          <w:szCs w:val="24"/>
        </w:rPr>
        <w:t>w imieniu Wykonawcy</w:t>
      </w:r>
      <w:r w:rsidR="00E578F2">
        <w:rPr>
          <w:rFonts w:asciiTheme="majorHAnsi" w:eastAsia="Bookman Old Style" w:hAnsiTheme="majorHAnsi" w:cs="Tahoma"/>
          <w:b/>
          <w:sz w:val="24"/>
          <w:szCs w:val="24"/>
        </w:rPr>
        <w:t>/Wykonawców</w:t>
      </w:r>
      <w:r w:rsidR="002A05FD" w:rsidRPr="00FC0BDC">
        <w:rPr>
          <w:rFonts w:asciiTheme="majorHAnsi" w:eastAsia="Bookman Old Style" w:hAnsiTheme="majorHAnsi" w:cs="Tahoma"/>
          <w:b/>
          <w:sz w:val="24"/>
          <w:szCs w:val="24"/>
        </w:rPr>
        <w:t xml:space="preserve"> wspólnie ubiegającego się o zamówienie*</w:t>
      </w:r>
      <w:r w:rsidRPr="00FC0BDC">
        <w:rPr>
          <w:rFonts w:asciiTheme="majorHAnsi" w:eastAsia="Bookman Old Style" w:hAnsiTheme="majorHAnsi" w:cs="Tahoma"/>
          <w:b/>
          <w:sz w:val="24"/>
          <w:szCs w:val="24"/>
        </w:rPr>
        <w:t>:</w:t>
      </w:r>
    </w:p>
    <w:p w14:paraId="42A09EDF" w14:textId="77777777"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14:paraId="26FBA284" w14:textId="77777777" w:rsidR="00E449BF" w:rsidRPr="00FC0BDC" w:rsidRDefault="00E449BF" w:rsidP="00E449BF">
      <w:pPr>
        <w:autoSpaceDE w:val="0"/>
        <w:spacing w:line="360" w:lineRule="auto"/>
        <w:jc w:val="both"/>
        <w:rPr>
          <w:rFonts w:asciiTheme="majorHAnsi" w:eastAsia="Bookman Old Style" w:hAnsiTheme="majorHAnsi" w:cs="Tahoma"/>
          <w:sz w:val="24"/>
          <w:szCs w:val="24"/>
        </w:rPr>
      </w:pPr>
      <w:r w:rsidRPr="00FC0BDC">
        <w:rPr>
          <w:rFonts w:asciiTheme="majorHAnsi" w:eastAsia="Bookman Old Style" w:hAnsiTheme="majorHAnsi" w:cs="Tahoma"/>
          <w:sz w:val="24"/>
          <w:szCs w:val="24"/>
        </w:rPr>
        <w:t>……………………………………………</w:t>
      </w:r>
    </w:p>
    <w:p w14:paraId="1E967547" w14:textId="77777777" w:rsidR="00AA6928" w:rsidRPr="00FC0BDC" w:rsidRDefault="008637D2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o</w:t>
      </w:r>
      <w:r w:rsidR="00084D49" w:rsidRPr="00FC0BDC">
        <w:rPr>
          <w:rFonts w:asciiTheme="majorHAnsi" w:hAnsiTheme="majorHAnsi" w:cs="Tahoma"/>
          <w:sz w:val="24"/>
          <w:szCs w:val="24"/>
        </w:rPr>
        <w:t>świadczam</w:t>
      </w:r>
      <w:r w:rsidR="00E853B0">
        <w:rPr>
          <w:rFonts w:asciiTheme="majorHAnsi" w:hAnsiTheme="majorHAnsi" w:cs="Tahoma"/>
          <w:sz w:val="24"/>
          <w:szCs w:val="24"/>
        </w:rPr>
        <w:t>/</w:t>
      </w:r>
      <w:r w:rsidR="00E578F2">
        <w:rPr>
          <w:rFonts w:asciiTheme="majorHAnsi" w:hAnsiTheme="majorHAnsi" w:cs="Tahoma"/>
          <w:sz w:val="24"/>
          <w:szCs w:val="24"/>
        </w:rPr>
        <w:t>y</w:t>
      </w:r>
      <w:r w:rsidR="00084D49" w:rsidRPr="00FC0BDC">
        <w:rPr>
          <w:rFonts w:asciiTheme="majorHAnsi" w:hAnsiTheme="majorHAnsi" w:cs="Tahoma"/>
          <w:sz w:val="24"/>
          <w:szCs w:val="24"/>
        </w:rPr>
        <w:t xml:space="preserve">, </w:t>
      </w:r>
    </w:p>
    <w:p w14:paraId="0D1DD7AC" w14:textId="77777777" w:rsidR="00AA6928" w:rsidRDefault="00AA6928" w:rsidP="00E449BF">
      <w:pPr>
        <w:autoSpaceDE w:val="0"/>
        <w:jc w:val="both"/>
        <w:rPr>
          <w:rFonts w:asciiTheme="majorHAnsi" w:hAnsiTheme="majorHAnsi" w:cs="Tahoma"/>
        </w:rPr>
      </w:pPr>
    </w:p>
    <w:p w14:paraId="4CE7A1C6" w14:textId="77777777" w:rsidR="00893FD3" w:rsidRDefault="00E853B0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  <w:r>
        <w:rPr>
          <w:rFonts w:asciiTheme="majorHAnsi" w:hAnsiTheme="majorHAnsi" w:cs="Tahoma"/>
          <w:sz w:val="24"/>
          <w:szCs w:val="24"/>
        </w:rPr>
        <w:t>że:</w:t>
      </w:r>
    </w:p>
    <w:p w14:paraId="6D35FCEC" w14:textId="77777777" w:rsidR="00893FD3" w:rsidRDefault="00893FD3" w:rsidP="00893FD3">
      <w:pPr>
        <w:pStyle w:val="Tekstpodstawowy2"/>
        <w:suppressAutoHyphens w:val="0"/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4B34DB53" w14:textId="77777777" w:rsidR="008637D2" w:rsidRDefault="00893FD3" w:rsidP="00893FD3">
      <w:pPr>
        <w:pStyle w:val="Tekstpodstawowy2"/>
        <w:suppressAutoHyphens w:val="0"/>
        <w:spacing w:after="0" w:line="360" w:lineRule="auto"/>
        <w:jc w:val="both"/>
        <w:rPr>
          <w:rFonts w:asciiTheme="majorHAnsi" w:hAnsiTheme="majorHAnsi"/>
          <w:b/>
          <w:sz w:val="24"/>
          <w:szCs w:val="24"/>
          <w:u w:val="single"/>
        </w:rPr>
      </w:pPr>
      <w:r w:rsidRPr="00893FD3">
        <w:rPr>
          <w:rFonts w:asciiTheme="majorHAnsi" w:hAnsiTheme="majorHAnsi"/>
          <w:b/>
          <w:sz w:val="24"/>
          <w:szCs w:val="24"/>
          <w:u w:val="single"/>
        </w:rPr>
        <w:t>NIE NALEŻĘ</w:t>
      </w:r>
    </w:p>
    <w:p w14:paraId="45CEE714" w14:textId="77777777" w:rsidR="00893FD3" w:rsidRPr="00893FD3" w:rsidRDefault="00893FD3" w:rsidP="00893FD3">
      <w:pPr>
        <w:pStyle w:val="Tekstpodstawowy2"/>
        <w:suppressAutoHyphens w:val="0"/>
        <w:spacing w:after="0" w:line="360" w:lineRule="auto"/>
        <w:jc w:val="both"/>
        <w:rPr>
          <w:rFonts w:asciiTheme="majorHAnsi" w:hAnsiTheme="majorHAnsi"/>
          <w:b/>
          <w:sz w:val="24"/>
          <w:szCs w:val="24"/>
        </w:rPr>
      </w:pPr>
      <w:r w:rsidRPr="00893FD3">
        <w:rPr>
          <w:rFonts w:asciiTheme="majorHAnsi" w:hAnsiTheme="majorHAnsi"/>
          <w:b/>
          <w:sz w:val="24"/>
          <w:szCs w:val="24"/>
        </w:rPr>
        <w:t>do grupy kapitałowej w rozumieniu ustawy z dnia 16 lutego 2007 r. o ochronie konkurencji i konsumentów z żadnym wykonawcą, który złożył ofertę w przedmiotowym postępowaniu.</w:t>
      </w:r>
    </w:p>
    <w:p w14:paraId="2D83C1A2" w14:textId="77777777" w:rsidR="00084D49" w:rsidRPr="002A05FD" w:rsidRDefault="00084D49" w:rsidP="00E449BF">
      <w:pPr>
        <w:autoSpaceDE w:val="0"/>
        <w:jc w:val="both"/>
        <w:rPr>
          <w:rFonts w:asciiTheme="majorHAnsi" w:hAnsiTheme="majorHAnsi" w:cs="Tahoma"/>
          <w:sz w:val="24"/>
          <w:szCs w:val="24"/>
        </w:rPr>
      </w:pPr>
    </w:p>
    <w:p w14:paraId="32A835C0" w14:textId="77777777" w:rsidR="00E449BF" w:rsidRPr="00D4006B" w:rsidRDefault="00E449BF" w:rsidP="00E449BF">
      <w:pPr>
        <w:autoSpaceDE w:val="0"/>
        <w:jc w:val="both"/>
        <w:rPr>
          <w:rFonts w:asciiTheme="majorHAnsi" w:hAnsiTheme="majorHAnsi" w:cs="Tahoma"/>
          <w:sz w:val="16"/>
          <w:szCs w:val="16"/>
        </w:rPr>
      </w:pPr>
    </w:p>
    <w:p w14:paraId="7A22CEAE" w14:textId="77777777" w:rsidR="00E449BF" w:rsidRPr="002A05FD" w:rsidRDefault="00E449BF" w:rsidP="00E449BF">
      <w:pPr>
        <w:autoSpaceDE w:val="0"/>
        <w:jc w:val="center"/>
        <w:rPr>
          <w:rFonts w:asciiTheme="majorHAnsi" w:hAnsiTheme="majorHAnsi" w:cs="Tahoma"/>
          <w:b/>
          <w:bCs/>
          <w:lang w:eastAsia="pl-PL"/>
        </w:rPr>
      </w:pPr>
      <w:r w:rsidRPr="002A05FD">
        <w:rPr>
          <w:rFonts w:asciiTheme="majorHAnsi" w:hAnsiTheme="majorHAnsi" w:cs="Tahoma"/>
        </w:rPr>
        <w:t>Oświadczam</w:t>
      </w:r>
      <w:r w:rsidR="00AA6928" w:rsidRPr="002A05FD">
        <w:rPr>
          <w:rFonts w:asciiTheme="majorHAnsi" w:hAnsiTheme="majorHAnsi" w:cs="Tahoma"/>
        </w:rPr>
        <w:t xml:space="preserve"> także</w:t>
      </w:r>
      <w:r w:rsidRPr="002A05FD">
        <w:rPr>
          <w:rFonts w:asciiTheme="majorHAnsi" w:hAnsiTheme="majorHAnsi" w:cs="Tahoma"/>
        </w:rPr>
        <w:t>, że informacje podane w powyższym oświadczeniu są aktualne i zgodne z prawdą oraz zostały przedstawione z pełną świadomością konsekwencji wprowadzenia zamawiającego w błąd przy przedstawianiu informacji.</w:t>
      </w:r>
    </w:p>
    <w:p w14:paraId="245FD170" w14:textId="77777777" w:rsidR="002A208C" w:rsidRDefault="002A208C" w:rsidP="00180838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i/>
          <w:color w:val="FF0000"/>
          <w:sz w:val="22"/>
          <w:szCs w:val="22"/>
          <w:lang w:eastAsia="pl-PL"/>
        </w:rPr>
      </w:pPr>
    </w:p>
    <w:p w14:paraId="0AF282A4" w14:textId="77777777" w:rsidR="00E22BF5" w:rsidRDefault="00E22BF5" w:rsidP="00084D49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/>
          <w:b/>
          <w:i/>
          <w:color w:val="0070C0"/>
          <w:sz w:val="16"/>
          <w:szCs w:val="16"/>
          <w:lang w:eastAsia="pl-PL"/>
        </w:rPr>
      </w:pPr>
    </w:p>
    <w:p w14:paraId="148A95F6" w14:textId="77777777" w:rsidR="00E449BF" w:rsidRPr="00E578F2" w:rsidRDefault="00E449BF" w:rsidP="00FC0BDC">
      <w:pPr>
        <w:autoSpaceDE w:val="0"/>
        <w:autoSpaceDN w:val="0"/>
        <w:adjustRightInd w:val="0"/>
        <w:rPr>
          <w:rFonts w:asciiTheme="majorHAnsi" w:hAnsiTheme="majorHAnsi"/>
          <w:sz w:val="16"/>
          <w:szCs w:val="16"/>
        </w:rPr>
      </w:pPr>
    </w:p>
    <w:p w14:paraId="23A7C3AE" w14:textId="77777777" w:rsidR="00E853B0" w:rsidRDefault="00E853B0" w:rsidP="00E853B0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</w:p>
    <w:p w14:paraId="760A9E5C" w14:textId="77777777" w:rsidR="00E853B0" w:rsidRDefault="00E853B0" w:rsidP="00E853B0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</w:p>
    <w:p w14:paraId="106A1973" w14:textId="77777777" w:rsidR="0004229C" w:rsidRPr="006520CD" w:rsidRDefault="0004229C" w:rsidP="0004229C">
      <w:pPr>
        <w:rPr>
          <w:rFonts w:asciiTheme="majorHAnsi" w:hAnsiTheme="majorHAnsi" w:cs="Tahoma"/>
          <w:i/>
          <w:sz w:val="16"/>
          <w:szCs w:val="16"/>
        </w:rPr>
      </w:pPr>
      <w:r>
        <w:rPr>
          <w:rFonts w:asciiTheme="majorHAnsi" w:hAnsiTheme="majorHAnsi" w:cs="Tahoma"/>
          <w:i/>
          <w:sz w:val="16"/>
          <w:szCs w:val="16"/>
        </w:rPr>
        <w:t xml:space="preserve">Oświadczenie - </w:t>
      </w:r>
      <w:r w:rsidRPr="006520CD">
        <w:rPr>
          <w:rFonts w:asciiTheme="majorHAnsi" w:hAnsiTheme="majorHAnsi" w:cs="Tahoma"/>
          <w:i/>
          <w:sz w:val="16"/>
          <w:szCs w:val="16"/>
        </w:rPr>
        <w:t xml:space="preserve">podpisuje </w:t>
      </w:r>
    </w:p>
    <w:p w14:paraId="515F0527" w14:textId="77777777" w:rsidR="0004229C" w:rsidRPr="006520CD" w:rsidRDefault="0004229C" w:rsidP="0004229C">
      <w:pPr>
        <w:rPr>
          <w:rFonts w:asciiTheme="majorHAnsi" w:hAnsiTheme="majorHAnsi" w:cs="Tahoma"/>
          <w:i/>
          <w:sz w:val="16"/>
          <w:szCs w:val="16"/>
        </w:rPr>
      </w:pPr>
      <w:r w:rsidRPr="006520CD">
        <w:rPr>
          <w:rFonts w:asciiTheme="majorHAnsi" w:hAnsiTheme="majorHAnsi" w:cs="Tahoma"/>
          <w:i/>
          <w:sz w:val="16"/>
          <w:szCs w:val="16"/>
        </w:rPr>
        <w:t xml:space="preserve">kwalifikowanym podpisem elektronicznym </w:t>
      </w:r>
    </w:p>
    <w:p w14:paraId="455581BC" w14:textId="77777777" w:rsidR="0004229C" w:rsidRPr="006520CD" w:rsidRDefault="0004229C" w:rsidP="0004229C">
      <w:pPr>
        <w:rPr>
          <w:rFonts w:asciiTheme="majorHAnsi" w:hAnsiTheme="majorHAnsi" w:cs="Tahoma"/>
          <w:i/>
          <w:sz w:val="16"/>
          <w:szCs w:val="16"/>
        </w:rPr>
      </w:pPr>
      <w:r w:rsidRPr="006520CD">
        <w:rPr>
          <w:rFonts w:asciiTheme="majorHAnsi" w:hAnsiTheme="majorHAnsi" w:cs="Tahoma"/>
          <w:i/>
          <w:sz w:val="16"/>
          <w:szCs w:val="16"/>
        </w:rPr>
        <w:t>osoba uprawniona</w:t>
      </w:r>
    </w:p>
    <w:p w14:paraId="7C5ED798" w14:textId="77777777" w:rsidR="0004229C" w:rsidRDefault="0004229C" w:rsidP="00E853B0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</w:p>
    <w:p w14:paraId="5D81DB4D" w14:textId="77777777" w:rsidR="0004229C" w:rsidRDefault="0004229C" w:rsidP="00E853B0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</w:p>
    <w:p w14:paraId="59C70731" w14:textId="77777777" w:rsidR="0004229C" w:rsidRDefault="0004229C" w:rsidP="00E853B0">
      <w:pPr>
        <w:autoSpaceDE w:val="0"/>
        <w:jc w:val="right"/>
        <w:rPr>
          <w:rFonts w:asciiTheme="majorHAnsi" w:hAnsiTheme="majorHAnsi" w:cs="Tahoma"/>
          <w:sz w:val="16"/>
          <w:szCs w:val="16"/>
        </w:rPr>
      </w:pPr>
    </w:p>
    <w:p w14:paraId="436BC40F" w14:textId="77777777" w:rsidR="00C83F4E" w:rsidRPr="000C67C8" w:rsidRDefault="00C83F4E" w:rsidP="001E2E34">
      <w:pPr>
        <w:pStyle w:val="Zwykytekst1"/>
        <w:jc w:val="both"/>
        <w:rPr>
          <w:rFonts w:ascii="Tahoma" w:eastAsia="Bookman Old Style" w:hAnsi="Tahoma" w:cs="Tahoma"/>
          <w:sz w:val="16"/>
          <w:szCs w:val="16"/>
        </w:rPr>
      </w:pPr>
    </w:p>
    <w:sectPr w:rsidR="00C83F4E" w:rsidRPr="000C67C8" w:rsidSect="008474DF">
      <w:headerReference w:type="even" r:id="rId8"/>
      <w:footerReference w:type="even" r:id="rId9"/>
      <w:footerReference w:type="default" r:id="rId10"/>
      <w:footerReference w:type="first" r:id="rId11"/>
      <w:footnotePr>
        <w:pos w:val="beneathText"/>
      </w:footnotePr>
      <w:pgSz w:w="12240" w:h="15840" w:code="1"/>
      <w:pgMar w:top="709" w:right="1043" w:bottom="1701" w:left="85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5A7607" w14:textId="77777777" w:rsidR="0031515D" w:rsidRDefault="0031515D">
      <w:r>
        <w:separator/>
      </w:r>
    </w:p>
  </w:endnote>
  <w:endnote w:type="continuationSeparator" w:id="0">
    <w:p w14:paraId="31B2A6CA" w14:textId="77777777" w:rsidR="0031515D" w:rsidRDefault="00315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98ED52" w14:textId="77777777" w:rsidR="004270C2" w:rsidRDefault="00C90E78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D53FD9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6CD95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3C201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B187AD" w14:textId="77777777" w:rsidR="0031515D" w:rsidRDefault="0031515D">
      <w:r>
        <w:separator/>
      </w:r>
    </w:p>
  </w:footnote>
  <w:footnote w:type="continuationSeparator" w:id="0">
    <w:p w14:paraId="6205B1BF" w14:textId="77777777" w:rsidR="0031515D" w:rsidRDefault="00315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EC1B6" w14:textId="77777777" w:rsidR="004270C2" w:rsidRDefault="00C90E78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CFA3576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0B13039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880C13"/>
    <w:multiLevelType w:val="hybridMultilevel"/>
    <w:tmpl w:val="AFFCE478"/>
    <w:lvl w:ilvl="0" w:tplc="15F477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2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58F09E8"/>
    <w:multiLevelType w:val="hybridMultilevel"/>
    <w:tmpl w:val="D3F039B6"/>
    <w:lvl w:ilvl="0" w:tplc="E604EAF2">
      <w:numFmt w:val="bullet"/>
      <w:lvlText w:val=""/>
      <w:lvlJc w:val="left"/>
      <w:pPr>
        <w:ind w:left="720" w:hanging="360"/>
      </w:pPr>
      <w:rPr>
        <w:rFonts w:ascii="Symbol" w:eastAsia="Bookman Old Style" w:hAnsi="Symbol" w:cs="Tahoma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AC57B77"/>
    <w:multiLevelType w:val="hybridMultilevel"/>
    <w:tmpl w:val="FC3AD524"/>
    <w:lvl w:ilvl="0" w:tplc="46A0D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731FBF"/>
    <w:multiLevelType w:val="hybridMultilevel"/>
    <w:tmpl w:val="FCC82224"/>
    <w:lvl w:ilvl="0" w:tplc="0B3C5AD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60752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C1768"/>
    <w:multiLevelType w:val="hybridMultilevel"/>
    <w:tmpl w:val="9BC2F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C43D8"/>
    <w:multiLevelType w:val="hybridMultilevel"/>
    <w:tmpl w:val="78FE1D22"/>
    <w:lvl w:ilvl="0" w:tplc="000C108E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3" w15:restartNumberingAfterBreak="0">
    <w:nsid w:val="59333B23"/>
    <w:multiLevelType w:val="hybridMultilevel"/>
    <w:tmpl w:val="6F882EDA"/>
    <w:lvl w:ilvl="0" w:tplc="C34CE31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7179C4"/>
    <w:multiLevelType w:val="hybridMultilevel"/>
    <w:tmpl w:val="8892EE8C"/>
    <w:lvl w:ilvl="0" w:tplc="A698A28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AA6CD1"/>
    <w:multiLevelType w:val="hybridMultilevel"/>
    <w:tmpl w:val="5FC6C112"/>
    <w:lvl w:ilvl="0" w:tplc="4BBE41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439A6"/>
    <w:multiLevelType w:val="hybridMultilevel"/>
    <w:tmpl w:val="B3F8A250"/>
    <w:lvl w:ilvl="0" w:tplc="8ECEDC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BED0159"/>
    <w:multiLevelType w:val="hybridMultilevel"/>
    <w:tmpl w:val="D0CCD04C"/>
    <w:lvl w:ilvl="0" w:tplc="99608096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465854627">
    <w:abstractNumId w:val="9"/>
  </w:num>
  <w:num w:numId="2" w16cid:durableId="1873420577">
    <w:abstractNumId w:val="0"/>
  </w:num>
  <w:num w:numId="3" w16cid:durableId="1016267881">
    <w:abstractNumId w:val="35"/>
  </w:num>
  <w:num w:numId="4" w16cid:durableId="1373187230">
    <w:abstractNumId w:val="24"/>
  </w:num>
  <w:num w:numId="5" w16cid:durableId="369308000">
    <w:abstractNumId w:val="33"/>
  </w:num>
  <w:num w:numId="6" w16cid:durableId="1976598121">
    <w:abstractNumId w:val="31"/>
  </w:num>
  <w:num w:numId="7" w16cid:durableId="811555040">
    <w:abstractNumId w:val="32"/>
  </w:num>
  <w:num w:numId="8" w16cid:durableId="1426220876">
    <w:abstractNumId w:val="20"/>
  </w:num>
  <w:num w:numId="9" w16cid:durableId="1224680668">
    <w:abstractNumId w:val="27"/>
  </w:num>
  <w:num w:numId="10" w16cid:durableId="1675063617">
    <w:abstractNumId w:val="34"/>
  </w:num>
  <w:num w:numId="11" w16cid:durableId="375131242">
    <w:abstractNumId w:val="25"/>
  </w:num>
  <w:num w:numId="12" w16cid:durableId="54202636">
    <w:abstractNumId w:val="21"/>
  </w:num>
  <w:num w:numId="13" w16cid:durableId="881358158">
    <w:abstractNumId w:val="13"/>
  </w:num>
  <w:num w:numId="14" w16cid:durableId="899288102">
    <w:abstractNumId w:val="41"/>
  </w:num>
  <w:num w:numId="15" w16cid:durableId="224679658">
    <w:abstractNumId w:val="12"/>
  </w:num>
  <w:num w:numId="16" w16cid:durableId="2022077966">
    <w:abstractNumId w:val="15"/>
  </w:num>
  <w:num w:numId="17" w16cid:durableId="1871718904">
    <w:abstractNumId w:val="22"/>
  </w:num>
  <w:num w:numId="18" w16cid:durableId="982854275">
    <w:abstractNumId w:val="30"/>
  </w:num>
  <w:num w:numId="19" w16cid:durableId="596988840">
    <w:abstractNumId w:val="29"/>
  </w:num>
  <w:num w:numId="20" w16cid:durableId="887958428">
    <w:abstractNumId w:val="36"/>
  </w:num>
  <w:num w:numId="21" w16cid:durableId="692388855">
    <w:abstractNumId w:val="19"/>
  </w:num>
  <w:num w:numId="22" w16cid:durableId="273025218">
    <w:abstractNumId w:val="38"/>
  </w:num>
  <w:num w:numId="23" w16cid:durableId="1623999583">
    <w:abstractNumId w:val="37"/>
  </w:num>
  <w:num w:numId="24" w16cid:durableId="11959668">
    <w:abstractNumId w:val="18"/>
  </w:num>
  <w:num w:numId="25" w16cid:durableId="1292204017">
    <w:abstractNumId w:val="39"/>
  </w:num>
  <w:num w:numId="26" w16cid:durableId="1397585077">
    <w:abstractNumId w:val="40"/>
  </w:num>
  <w:num w:numId="27" w16cid:durableId="1669097964">
    <w:abstractNumId w:val="17"/>
  </w:num>
  <w:num w:numId="28" w16cid:durableId="291444787">
    <w:abstractNumId w:val="14"/>
  </w:num>
  <w:num w:numId="29" w16cid:durableId="1573419355">
    <w:abstractNumId w:val="28"/>
  </w:num>
  <w:num w:numId="30" w16cid:durableId="6025370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30079211">
    <w:abstractNumId w:val="23"/>
  </w:num>
  <w:num w:numId="32" w16cid:durableId="17240209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EBD"/>
    <w:rsid w:val="0000052F"/>
    <w:rsid w:val="0000059A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229C"/>
    <w:rsid w:val="00043262"/>
    <w:rsid w:val="00043AB2"/>
    <w:rsid w:val="000445BC"/>
    <w:rsid w:val="00044759"/>
    <w:rsid w:val="000447F0"/>
    <w:rsid w:val="00044BF6"/>
    <w:rsid w:val="0004508C"/>
    <w:rsid w:val="0004583F"/>
    <w:rsid w:val="00046B5B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A23"/>
    <w:rsid w:val="00081547"/>
    <w:rsid w:val="00081759"/>
    <w:rsid w:val="00081F0C"/>
    <w:rsid w:val="00081FE3"/>
    <w:rsid w:val="00082077"/>
    <w:rsid w:val="000848A2"/>
    <w:rsid w:val="00084C4B"/>
    <w:rsid w:val="00084D49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7E3"/>
    <w:rsid w:val="000B1FC6"/>
    <w:rsid w:val="000B23D0"/>
    <w:rsid w:val="000B27E8"/>
    <w:rsid w:val="000B47C0"/>
    <w:rsid w:val="000B571E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74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58A"/>
    <w:rsid w:val="00106778"/>
    <w:rsid w:val="00107185"/>
    <w:rsid w:val="00111AC0"/>
    <w:rsid w:val="00112B00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68EA"/>
    <w:rsid w:val="00166B8A"/>
    <w:rsid w:val="00166CD7"/>
    <w:rsid w:val="001679F6"/>
    <w:rsid w:val="00170FE7"/>
    <w:rsid w:val="001724FC"/>
    <w:rsid w:val="0017336C"/>
    <w:rsid w:val="00174742"/>
    <w:rsid w:val="001760D4"/>
    <w:rsid w:val="00176C67"/>
    <w:rsid w:val="00177BE7"/>
    <w:rsid w:val="00180838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1FC"/>
    <w:rsid w:val="001A1F43"/>
    <w:rsid w:val="001A1F9E"/>
    <w:rsid w:val="001A2813"/>
    <w:rsid w:val="001A4FD6"/>
    <w:rsid w:val="001A5377"/>
    <w:rsid w:val="001A684D"/>
    <w:rsid w:val="001A6A38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55E7"/>
    <w:rsid w:val="001B7007"/>
    <w:rsid w:val="001B7250"/>
    <w:rsid w:val="001B7663"/>
    <w:rsid w:val="001B78F3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5FD"/>
    <w:rsid w:val="002A088D"/>
    <w:rsid w:val="002A0AA6"/>
    <w:rsid w:val="002A1247"/>
    <w:rsid w:val="002A208C"/>
    <w:rsid w:val="002A2ECF"/>
    <w:rsid w:val="002A31D0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BA9"/>
    <w:rsid w:val="002D51A3"/>
    <w:rsid w:val="002D5B43"/>
    <w:rsid w:val="002D6244"/>
    <w:rsid w:val="002D6783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9ED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15D"/>
    <w:rsid w:val="003152DB"/>
    <w:rsid w:val="00317558"/>
    <w:rsid w:val="003202E1"/>
    <w:rsid w:val="00320C49"/>
    <w:rsid w:val="00320E53"/>
    <w:rsid w:val="003229FC"/>
    <w:rsid w:val="0032390C"/>
    <w:rsid w:val="00324284"/>
    <w:rsid w:val="00324509"/>
    <w:rsid w:val="00324806"/>
    <w:rsid w:val="00327885"/>
    <w:rsid w:val="00327C57"/>
    <w:rsid w:val="003309F4"/>
    <w:rsid w:val="00330FA9"/>
    <w:rsid w:val="003342BD"/>
    <w:rsid w:val="0033488B"/>
    <w:rsid w:val="003348B1"/>
    <w:rsid w:val="00334F7A"/>
    <w:rsid w:val="0033742D"/>
    <w:rsid w:val="00340523"/>
    <w:rsid w:val="00340AC0"/>
    <w:rsid w:val="00340D5C"/>
    <w:rsid w:val="00340EC0"/>
    <w:rsid w:val="003415BB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479"/>
    <w:rsid w:val="0035373D"/>
    <w:rsid w:val="00353989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5354"/>
    <w:rsid w:val="003B65D0"/>
    <w:rsid w:val="003B6872"/>
    <w:rsid w:val="003B6975"/>
    <w:rsid w:val="003B699C"/>
    <w:rsid w:val="003B6F7B"/>
    <w:rsid w:val="003B7101"/>
    <w:rsid w:val="003B7523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0048"/>
    <w:rsid w:val="003E1C72"/>
    <w:rsid w:val="003E2088"/>
    <w:rsid w:val="003E2099"/>
    <w:rsid w:val="003E2597"/>
    <w:rsid w:val="003E28F2"/>
    <w:rsid w:val="003E30FF"/>
    <w:rsid w:val="003E3A90"/>
    <w:rsid w:val="003E41B5"/>
    <w:rsid w:val="003E6A67"/>
    <w:rsid w:val="003E6BFC"/>
    <w:rsid w:val="003F06C5"/>
    <w:rsid w:val="003F0E75"/>
    <w:rsid w:val="003F17F7"/>
    <w:rsid w:val="003F2DCD"/>
    <w:rsid w:val="003F371F"/>
    <w:rsid w:val="003F3ACF"/>
    <w:rsid w:val="003F3E0D"/>
    <w:rsid w:val="003F400F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3F46"/>
    <w:rsid w:val="004049A6"/>
    <w:rsid w:val="00404B84"/>
    <w:rsid w:val="00404BDF"/>
    <w:rsid w:val="0040563B"/>
    <w:rsid w:val="0041058E"/>
    <w:rsid w:val="0041085D"/>
    <w:rsid w:val="004108C8"/>
    <w:rsid w:val="004117BE"/>
    <w:rsid w:val="00411A86"/>
    <w:rsid w:val="00411FD7"/>
    <w:rsid w:val="00412270"/>
    <w:rsid w:val="00412FCB"/>
    <w:rsid w:val="0041323C"/>
    <w:rsid w:val="00413C46"/>
    <w:rsid w:val="0041516A"/>
    <w:rsid w:val="0041538A"/>
    <w:rsid w:val="00415CA4"/>
    <w:rsid w:val="00415CCE"/>
    <w:rsid w:val="0041609B"/>
    <w:rsid w:val="00416162"/>
    <w:rsid w:val="00416C1C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63BA"/>
    <w:rsid w:val="00436A89"/>
    <w:rsid w:val="00440E44"/>
    <w:rsid w:val="00441459"/>
    <w:rsid w:val="0044354A"/>
    <w:rsid w:val="00443805"/>
    <w:rsid w:val="00443981"/>
    <w:rsid w:val="0044402B"/>
    <w:rsid w:val="0044483D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49B4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14F9"/>
    <w:rsid w:val="00493068"/>
    <w:rsid w:val="00493170"/>
    <w:rsid w:val="00493300"/>
    <w:rsid w:val="004933A2"/>
    <w:rsid w:val="004937F3"/>
    <w:rsid w:val="00493A0D"/>
    <w:rsid w:val="00493FA7"/>
    <w:rsid w:val="00494B7C"/>
    <w:rsid w:val="004950D2"/>
    <w:rsid w:val="00495B84"/>
    <w:rsid w:val="004979C4"/>
    <w:rsid w:val="004A1D57"/>
    <w:rsid w:val="004A278D"/>
    <w:rsid w:val="004A2CAC"/>
    <w:rsid w:val="004A322F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30F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43C3"/>
    <w:rsid w:val="004E43FF"/>
    <w:rsid w:val="004E4665"/>
    <w:rsid w:val="004E475F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958"/>
    <w:rsid w:val="004F50D0"/>
    <w:rsid w:val="004F55BA"/>
    <w:rsid w:val="004F65C1"/>
    <w:rsid w:val="00500464"/>
    <w:rsid w:val="00501243"/>
    <w:rsid w:val="005017BE"/>
    <w:rsid w:val="00502760"/>
    <w:rsid w:val="005029BD"/>
    <w:rsid w:val="005034A7"/>
    <w:rsid w:val="00504FD4"/>
    <w:rsid w:val="005056DD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F82"/>
    <w:rsid w:val="00542606"/>
    <w:rsid w:val="00544D59"/>
    <w:rsid w:val="005453E0"/>
    <w:rsid w:val="00546BA5"/>
    <w:rsid w:val="005478B3"/>
    <w:rsid w:val="005500FB"/>
    <w:rsid w:val="0055015B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BB5"/>
    <w:rsid w:val="00563C2A"/>
    <w:rsid w:val="00564A35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B41"/>
    <w:rsid w:val="00593F45"/>
    <w:rsid w:val="005954FF"/>
    <w:rsid w:val="0059570E"/>
    <w:rsid w:val="00595B41"/>
    <w:rsid w:val="00595C79"/>
    <w:rsid w:val="00597285"/>
    <w:rsid w:val="0059779A"/>
    <w:rsid w:val="00597824"/>
    <w:rsid w:val="005A026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634"/>
    <w:rsid w:val="005B0859"/>
    <w:rsid w:val="005B0B23"/>
    <w:rsid w:val="005B0B47"/>
    <w:rsid w:val="005B0EC2"/>
    <w:rsid w:val="005B255A"/>
    <w:rsid w:val="005B3A70"/>
    <w:rsid w:val="005B3C1C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67C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52A9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381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362"/>
    <w:rsid w:val="00656D15"/>
    <w:rsid w:val="00657232"/>
    <w:rsid w:val="006611E0"/>
    <w:rsid w:val="006611F2"/>
    <w:rsid w:val="00661B7E"/>
    <w:rsid w:val="006624A7"/>
    <w:rsid w:val="00662E9B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C2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AC6"/>
    <w:rsid w:val="00694F6F"/>
    <w:rsid w:val="006967AA"/>
    <w:rsid w:val="00696BBF"/>
    <w:rsid w:val="006979E1"/>
    <w:rsid w:val="00697ADA"/>
    <w:rsid w:val="006A0AFA"/>
    <w:rsid w:val="006A21AD"/>
    <w:rsid w:val="006A30C3"/>
    <w:rsid w:val="006A31FF"/>
    <w:rsid w:val="006A326F"/>
    <w:rsid w:val="006A4E1F"/>
    <w:rsid w:val="006A6E0E"/>
    <w:rsid w:val="006A7413"/>
    <w:rsid w:val="006A7B9A"/>
    <w:rsid w:val="006A7E6C"/>
    <w:rsid w:val="006B1011"/>
    <w:rsid w:val="006B2582"/>
    <w:rsid w:val="006B3B3A"/>
    <w:rsid w:val="006B485A"/>
    <w:rsid w:val="006B4F0E"/>
    <w:rsid w:val="006B5743"/>
    <w:rsid w:val="006C0272"/>
    <w:rsid w:val="006C02C2"/>
    <w:rsid w:val="006C0506"/>
    <w:rsid w:val="006C1862"/>
    <w:rsid w:val="006C1E32"/>
    <w:rsid w:val="006C2CFD"/>
    <w:rsid w:val="006C36CB"/>
    <w:rsid w:val="006C3736"/>
    <w:rsid w:val="006C3839"/>
    <w:rsid w:val="006C3ECF"/>
    <w:rsid w:val="006C3EF7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9E4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AA"/>
    <w:rsid w:val="006E4885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A31"/>
    <w:rsid w:val="00711F6F"/>
    <w:rsid w:val="00713220"/>
    <w:rsid w:val="0071474A"/>
    <w:rsid w:val="007153D8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B2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4D6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3936"/>
    <w:rsid w:val="0075458D"/>
    <w:rsid w:val="00754CD3"/>
    <w:rsid w:val="00755C02"/>
    <w:rsid w:val="00755EF5"/>
    <w:rsid w:val="007565A4"/>
    <w:rsid w:val="00757909"/>
    <w:rsid w:val="0075794F"/>
    <w:rsid w:val="00757AD6"/>
    <w:rsid w:val="00760465"/>
    <w:rsid w:val="00761335"/>
    <w:rsid w:val="00761822"/>
    <w:rsid w:val="00762582"/>
    <w:rsid w:val="007668EB"/>
    <w:rsid w:val="007671EA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3C78"/>
    <w:rsid w:val="007A4403"/>
    <w:rsid w:val="007A4896"/>
    <w:rsid w:val="007A4940"/>
    <w:rsid w:val="007A4E27"/>
    <w:rsid w:val="007A5A5F"/>
    <w:rsid w:val="007A7396"/>
    <w:rsid w:val="007B0478"/>
    <w:rsid w:val="007B08E0"/>
    <w:rsid w:val="007B0FEF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6379"/>
    <w:rsid w:val="007D69F7"/>
    <w:rsid w:val="007D7208"/>
    <w:rsid w:val="007D7B08"/>
    <w:rsid w:val="007E0643"/>
    <w:rsid w:val="007E2342"/>
    <w:rsid w:val="007E250B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240A"/>
    <w:rsid w:val="008329CB"/>
    <w:rsid w:val="0083377A"/>
    <w:rsid w:val="00833E4B"/>
    <w:rsid w:val="00834ADF"/>
    <w:rsid w:val="00835111"/>
    <w:rsid w:val="00836629"/>
    <w:rsid w:val="0083667B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4DF"/>
    <w:rsid w:val="00847C92"/>
    <w:rsid w:val="0085050A"/>
    <w:rsid w:val="008520A3"/>
    <w:rsid w:val="00853064"/>
    <w:rsid w:val="00853C4E"/>
    <w:rsid w:val="00853DFA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2E3D"/>
    <w:rsid w:val="008635FB"/>
    <w:rsid w:val="008637D2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C7B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782"/>
    <w:rsid w:val="00890D90"/>
    <w:rsid w:val="00891096"/>
    <w:rsid w:val="008928D0"/>
    <w:rsid w:val="00892A88"/>
    <w:rsid w:val="00893A44"/>
    <w:rsid w:val="00893FD3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4AD9"/>
    <w:rsid w:val="008D510B"/>
    <w:rsid w:val="008D5637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5B7C"/>
    <w:rsid w:val="00936D2C"/>
    <w:rsid w:val="00936FD3"/>
    <w:rsid w:val="009372F4"/>
    <w:rsid w:val="00937344"/>
    <w:rsid w:val="00937504"/>
    <w:rsid w:val="00937721"/>
    <w:rsid w:val="00942939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EC5"/>
    <w:rsid w:val="009A0497"/>
    <w:rsid w:val="009A1DF8"/>
    <w:rsid w:val="009A2919"/>
    <w:rsid w:val="009A2A14"/>
    <w:rsid w:val="009A3115"/>
    <w:rsid w:val="009A5F1A"/>
    <w:rsid w:val="009A63FD"/>
    <w:rsid w:val="009A700D"/>
    <w:rsid w:val="009A7911"/>
    <w:rsid w:val="009B0489"/>
    <w:rsid w:val="009B0DC8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8C5"/>
    <w:rsid w:val="009B6CA4"/>
    <w:rsid w:val="009B6F1D"/>
    <w:rsid w:val="009C026F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66C"/>
    <w:rsid w:val="00A61810"/>
    <w:rsid w:val="00A61F14"/>
    <w:rsid w:val="00A6213E"/>
    <w:rsid w:val="00A6239C"/>
    <w:rsid w:val="00A6259D"/>
    <w:rsid w:val="00A65381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5E1C"/>
    <w:rsid w:val="00A8720F"/>
    <w:rsid w:val="00A873F0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C8"/>
    <w:rsid w:val="00AA4DB5"/>
    <w:rsid w:val="00AA59F6"/>
    <w:rsid w:val="00AA6891"/>
    <w:rsid w:val="00AA6928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FE0"/>
    <w:rsid w:val="00AB6273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D90"/>
    <w:rsid w:val="00AF0998"/>
    <w:rsid w:val="00AF177E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261F"/>
    <w:rsid w:val="00B03143"/>
    <w:rsid w:val="00B033DD"/>
    <w:rsid w:val="00B037E3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43D7"/>
    <w:rsid w:val="00B156F3"/>
    <w:rsid w:val="00B16057"/>
    <w:rsid w:val="00B1654B"/>
    <w:rsid w:val="00B17C37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3F54"/>
    <w:rsid w:val="00B34394"/>
    <w:rsid w:val="00B352C7"/>
    <w:rsid w:val="00B35509"/>
    <w:rsid w:val="00B401B4"/>
    <w:rsid w:val="00B40970"/>
    <w:rsid w:val="00B41558"/>
    <w:rsid w:val="00B41BBD"/>
    <w:rsid w:val="00B424D7"/>
    <w:rsid w:val="00B429D8"/>
    <w:rsid w:val="00B43D5B"/>
    <w:rsid w:val="00B453CC"/>
    <w:rsid w:val="00B4665C"/>
    <w:rsid w:val="00B4667B"/>
    <w:rsid w:val="00B47BF4"/>
    <w:rsid w:val="00B47E60"/>
    <w:rsid w:val="00B50A9F"/>
    <w:rsid w:val="00B513C3"/>
    <w:rsid w:val="00B52C2E"/>
    <w:rsid w:val="00B5369E"/>
    <w:rsid w:val="00B53E5E"/>
    <w:rsid w:val="00B54306"/>
    <w:rsid w:val="00B5492B"/>
    <w:rsid w:val="00B55EF1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753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2FBB"/>
    <w:rsid w:val="00BD3901"/>
    <w:rsid w:val="00BD4C66"/>
    <w:rsid w:val="00BD5793"/>
    <w:rsid w:val="00BD5F91"/>
    <w:rsid w:val="00BD775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1401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656"/>
    <w:rsid w:val="00C15756"/>
    <w:rsid w:val="00C15F14"/>
    <w:rsid w:val="00C164ED"/>
    <w:rsid w:val="00C16CCF"/>
    <w:rsid w:val="00C17900"/>
    <w:rsid w:val="00C17AB5"/>
    <w:rsid w:val="00C17C44"/>
    <w:rsid w:val="00C2111B"/>
    <w:rsid w:val="00C21C3B"/>
    <w:rsid w:val="00C21F9A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671"/>
    <w:rsid w:val="00C878D9"/>
    <w:rsid w:val="00C87EF1"/>
    <w:rsid w:val="00C902C4"/>
    <w:rsid w:val="00C90392"/>
    <w:rsid w:val="00C90833"/>
    <w:rsid w:val="00C90E78"/>
    <w:rsid w:val="00C910C5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792"/>
    <w:rsid w:val="00CB2A1F"/>
    <w:rsid w:val="00CB2B69"/>
    <w:rsid w:val="00CB4174"/>
    <w:rsid w:val="00CB4F9C"/>
    <w:rsid w:val="00CB54AE"/>
    <w:rsid w:val="00CB5AB0"/>
    <w:rsid w:val="00CB6F04"/>
    <w:rsid w:val="00CB7002"/>
    <w:rsid w:val="00CB7418"/>
    <w:rsid w:val="00CB776A"/>
    <w:rsid w:val="00CC0631"/>
    <w:rsid w:val="00CC0CB3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4E06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2D05"/>
    <w:rsid w:val="00D03D6A"/>
    <w:rsid w:val="00D043E1"/>
    <w:rsid w:val="00D04967"/>
    <w:rsid w:val="00D04E38"/>
    <w:rsid w:val="00D05A67"/>
    <w:rsid w:val="00D0647C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6B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3D11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3B03"/>
    <w:rsid w:val="00D853B5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6D3"/>
    <w:rsid w:val="00DA0ABA"/>
    <w:rsid w:val="00DA0F9A"/>
    <w:rsid w:val="00DA39FF"/>
    <w:rsid w:val="00DA47DC"/>
    <w:rsid w:val="00DA5885"/>
    <w:rsid w:val="00DA6446"/>
    <w:rsid w:val="00DA67CA"/>
    <w:rsid w:val="00DA7461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9F6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BF5"/>
    <w:rsid w:val="00E22DC4"/>
    <w:rsid w:val="00E235C2"/>
    <w:rsid w:val="00E23E02"/>
    <w:rsid w:val="00E2604E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ABF"/>
    <w:rsid w:val="00E40E39"/>
    <w:rsid w:val="00E41333"/>
    <w:rsid w:val="00E41737"/>
    <w:rsid w:val="00E41D92"/>
    <w:rsid w:val="00E4266E"/>
    <w:rsid w:val="00E42C94"/>
    <w:rsid w:val="00E42D0A"/>
    <w:rsid w:val="00E449BF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2F9"/>
    <w:rsid w:val="00E5584F"/>
    <w:rsid w:val="00E55EF8"/>
    <w:rsid w:val="00E55F22"/>
    <w:rsid w:val="00E57074"/>
    <w:rsid w:val="00E57556"/>
    <w:rsid w:val="00E578F2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3AE"/>
    <w:rsid w:val="00E82CEC"/>
    <w:rsid w:val="00E853B0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804"/>
    <w:rsid w:val="00EB1B05"/>
    <w:rsid w:val="00EB1FC1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BA6"/>
    <w:rsid w:val="00EE1BCB"/>
    <w:rsid w:val="00EE226B"/>
    <w:rsid w:val="00EE2631"/>
    <w:rsid w:val="00EE456C"/>
    <w:rsid w:val="00EE4E9A"/>
    <w:rsid w:val="00EE5239"/>
    <w:rsid w:val="00EE5524"/>
    <w:rsid w:val="00EE5EC5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9B8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4DC9"/>
    <w:rsid w:val="00F754EC"/>
    <w:rsid w:val="00F7676F"/>
    <w:rsid w:val="00F8039E"/>
    <w:rsid w:val="00F80B90"/>
    <w:rsid w:val="00F80C96"/>
    <w:rsid w:val="00F83635"/>
    <w:rsid w:val="00F840A2"/>
    <w:rsid w:val="00F84377"/>
    <w:rsid w:val="00F84740"/>
    <w:rsid w:val="00F85A3E"/>
    <w:rsid w:val="00F87A21"/>
    <w:rsid w:val="00F90069"/>
    <w:rsid w:val="00F90661"/>
    <w:rsid w:val="00F91348"/>
    <w:rsid w:val="00F91855"/>
    <w:rsid w:val="00F9218A"/>
    <w:rsid w:val="00F93311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0BDC"/>
    <w:rsid w:val="00FC4241"/>
    <w:rsid w:val="00FC50EE"/>
    <w:rsid w:val="00FC5CF1"/>
    <w:rsid w:val="00FC6B0E"/>
    <w:rsid w:val="00FD00F2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45A5"/>
    <w:rsid w:val="00FD555C"/>
    <w:rsid w:val="00FD5BDE"/>
    <w:rsid w:val="00FD5F89"/>
    <w:rsid w:val="00FD64BC"/>
    <w:rsid w:val="00FD7133"/>
    <w:rsid w:val="00FE0096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6267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25391"/>
  <w15:docId w15:val="{FA4E6B29-F11F-449E-805A-029990B3B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aliases w:val="L1,Numerowanie,Akapit z listą5,normalny tekst,Akapit z list¹"/>
    <w:basedOn w:val="Normalny"/>
    <w:link w:val="AkapitzlistZnak"/>
    <w:uiPriority w:val="99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Akapit z list¹ Znak"/>
    <w:link w:val="Akapitzlist"/>
    <w:uiPriority w:val="34"/>
    <w:qFormat/>
    <w:rsid w:val="00C42C61"/>
    <w:rPr>
      <w:rFonts w:eastAsia="Lucida Sans Unicode"/>
      <w:kern w:val="1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93FD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93FD3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Andrzej Pawlik</cp:lastModifiedBy>
  <cp:revision>48</cp:revision>
  <cp:lastPrinted>2021-01-15T08:22:00Z</cp:lastPrinted>
  <dcterms:created xsi:type="dcterms:W3CDTF">2018-05-28T06:38:00Z</dcterms:created>
  <dcterms:modified xsi:type="dcterms:W3CDTF">2024-12-05T12:10:00Z</dcterms:modified>
</cp:coreProperties>
</file>